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287" w:rsidRPr="00B540F1" w:rsidRDefault="006F7287" w:rsidP="006F7287">
      <w:pPr>
        <w:pStyle w:val="Nagwek1"/>
        <w:ind w:left="709" w:hanging="709"/>
        <w:jc w:val="both"/>
        <w:rPr>
          <w:sz w:val="22"/>
          <w:szCs w:val="22"/>
        </w:rPr>
      </w:pPr>
      <w:bookmarkStart w:id="0" w:name="_Toc294606179"/>
      <w:r w:rsidRPr="00B540F1">
        <w:rPr>
          <w:sz w:val="22"/>
          <w:szCs w:val="22"/>
        </w:rPr>
        <w:t xml:space="preserve">Załącznik nr 2 do IWZ – </w:t>
      </w:r>
      <w:bookmarkEnd w:id="0"/>
      <w:r w:rsidRPr="00B540F1">
        <w:rPr>
          <w:sz w:val="22"/>
          <w:szCs w:val="22"/>
        </w:rPr>
        <w:t>oświadczenie</w:t>
      </w:r>
    </w:p>
    <w:p w:rsidR="006F7287" w:rsidRPr="00B540F1" w:rsidRDefault="006F7287" w:rsidP="006F7287">
      <w:pPr>
        <w:ind w:left="709" w:hanging="709"/>
        <w:rPr>
          <w:rFonts w:cs="Times New Roman"/>
          <w:b/>
          <w:spacing w:val="20"/>
          <w:sz w:val="22"/>
          <w:szCs w:val="22"/>
        </w:rPr>
      </w:pPr>
    </w:p>
    <w:p w:rsidR="003A4C65" w:rsidRPr="00B540F1" w:rsidRDefault="003A4C65" w:rsidP="003A4C65">
      <w:pPr>
        <w:widowControl/>
        <w:suppressAutoHyphens w:val="0"/>
        <w:jc w:val="center"/>
        <w:rPr>
          <w:rFonts w:eastAsia="Times New Roman" w:cs="Times New Roman"/>
          <w:b/>
          <w:kern w:val="0"/>
          <w:sz w:val="22"/>
          <w:szCs w:val="22"/>
          <w:lang w:eastAsia="pl-PL" w:bidi="ar-SA"/>
        </w:rPr>
      </w:pPr>
      <w:r w:rsidRPr="00B540F1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cr/>
        <w:t xml:space="preserve">OŚWIADCZENIE O SPEŁNIENIU WARUNKÓW </w:t>
      </w:r>
      <w:r w:rsidRPr="00B540F1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cr/>
      </w:r>
    </w:p>
    <w:p w:rsidR="00B540F1" w:rsidRDefault="003A4C65" w:rsidP="00740BA4">
      <w:pPr>
        <w:autoSpaceDE w:val="0"/>
        <w:spacing w:line="100" w:lineRule="atLeast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 w:rsidRPr="00B540F1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cr/>
      </w:r>
      <w:r w:rsidR="00252707" w:rsidRPr="00B540F1">
        <w:rPr>
          <w:rFonts w:eastAsia="Times New Roman" w:cs="Times New Roman"/>
          <w:kern w:val="0"/>
          <w:sz w:val="22"/>
          <w:szCs w:val="22"/>
          <w:lang w:eastAsia="pl-PL" w:bidi="ar-SA"/>
        </w:rPr>
        <w:t>Nazwa W</w:t>
      </w:r>
      <w:r w:rsidRPr="00B540F1">
        <w:rPr>
          <w:rFonts w:eastAsia="Times New Roman" w:cs="Times New Roman"/>
          <w:kern w:val="0"/>
          <w:sz w:val="22"/>
          <w:szCs w:val="22"/>
          <w:lang w:eastAsia="pl-PL" w:bidi="ar-SA"/>
        </w:rPr>
        <w:t>ykonawcy</w:t>
      </w:r>
      <w:r w:rsidRPr="00B540F1">
        <w:rPr>
          <w:rFonts w:eastAsia="Times New Roman" w:cs="Times New Roman"/>
          <w:kern w:val="0"/>
          <w:sz w:val="22"/>
          <w:szCs w:val="22"/>
          <w:lang w:eastAsia="pl-PL" w:bidi="ar-SA"/>
        </w:rPr>
        <w:tab/>
        <w:t>..........................................................................</w:t>
      </w:r>
      <w:r w:rsidR="00252707" w:rsidRPr="00B540F1">
        <w:rPr>
          <w:rFonts w:eastAsia="Times New Roman" w:cs="Times New Roman"/>
          <w:kern w:val="0"/>
          <w:sz w:val="22"/>
          <w:szCs w:val="22"/>
          <w:lang w:eastAsia="pl-PL" w:bidi="ar-SA"/>
        </w:rPr>
        <w:t>.......................</w:t>
      </w:r>
      <w:r w:rsidR="00252707" w:rsidRPr="00B540F1">
        <w:rPr>
          <w:rFonts w:eastAsia="Times New Roman" w:cs="Times New Roman"/>
          <w:kern w:val="0"/>
          <w:sz w:val="22"/>
          <w:szCs w:val="22"/>
          <w:lang w:eastAsia="pl-PL" w:bidi="ar-SA"/>
        </w:rPr>
        <w:cr/>
      </w:r>
      <w:r w:rsidR="00252707" w:rsidRPr="00B540F1">
        <w:rPr>
          <w:rFonts w:eastAsia="Times New Roman" w:cs="Times New Roman"/>
          <w:kern w:val="0"/>
          <w:sz w:val="22"/>
          <w:szCs w:val="22"/>
          <w:lang w:eastAsia="pl-PL" w:bidi="ar-SA"/>
        </w:rPr>
        <w:cr/>
        <w:t>Adres W</w:t>
      </w:r>
      <w:r w:rsidRPr="00B540F1">
        <w:rPr>
          <w:rFonts w:eastAsia="Times New Roman" w:cs="Times New Roman"/>
          <w:kern w:val="0"/>
          <w:sz w:val="22"/>
          <w:szCs w:val="22"/>
          <w:lang w:eastAsia="pl-PL" w:bidi="ar-SA"/>
        </w:rPr>
        <w:t>ykonawcy</w:t>
      </w:r>
      <w:r w:rsidRPr="00B540F1">
        <w:rPr>
          <w:rFonts w:eastAsia="Times New Roman" w:cs="Times New Roman"/>
          <w:kern w:val="0"/>
          <w:sz w:val="22"/>
          <w:szCs w:val="22"/>
          <w:lang w:eastAsia="pl-PL" w:bidi="ar-SA"/>
        </w:rPr>
        <w:tab/>
        <w:t>.................................................................................................</w:t>
      </w:r>
      <w:r w:rsidRPr="00B540F1">
        <w:rPr>
          <w:rFonts w:eastAsia="Times New Roman" w:cs="Times New Roman"/>
          <w:kern w:val="0"/>
          <w:sz w:val="22"/>
          <w:szCs w:val="22"/>
          <w:lang w:eastAsia="pl-PL" w:bidi="ar-SA"/>
        </w:rPr>
        <w:cr/>
      </w:r>
      <w:r w:rsidRPr="00B540F1">
        <w:rPr>
          <w:rFonts w:eastAsia="Times New Roman" w:cs="Times New Roman"/>
          <w:kern w:val="0"/>
          <w:sz w:val="22"/>
          <w:szCs w:val="22"/>
          <w:lang w:eastAsia="pl-PL" w:bidi="ar-SA"/>
        </w:rPr>
        <w:cr/>
      </w:r>
    </w:p>
    <w:p w:rsidR="00740BA4" w:rsidRPr="0030419C" w:rsidRDefault="003A4C65" w:rsidP="0030419C">
      <w:pPr>
        <w:rPr>
          <w:rFonts w:cs="Times New Roman"/>
          <w:color w:val="000000"/>
          <w:sz w:val="22"/>
          <w:szCs w:val="22"/>
        </w:rPr>
      </w:pPr>
      <w:r w:rsidRPr="00B540F1">
        <w:rPr>
          <w:rFonts w:eastAsia="Times New Roman" w:cs="Times New Roman"/>
          <w:kern w:val="0"/>
          <w:sz w:val="22"/>
          <w:szCs w:val="22"/>
          <w:lang w:eastAsia="pl-PL" w:bidi="ar-SA"/>
        </w:rPr>
        <w:cr/>
        <w:t>Oświadczam, że spełniam warunki udziału w postępowaniu</w:t>
      </w:r>
      <w:r w:rsidR="00740BA4" w:rsidRPr="00B540F1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na</w:t>
      </w:r>
      <w:r w:rsidR="0030419C">
        <w:rPr>
          <w:rFonts w:cs="Times New Roman"/>
          <w:color w:val="000000"/>
          <w:sz w:val="22"/>
          <w:szCs w:val="22"/>
        </w:rPr>
        <w:t xml:space="preserve"> sukcesywną dostawę</w:t>
      </w:r>
      <w:r w:rsidR="0030419C" w:rsidRPr="0030419C">
        <w:rPr>
          <w:rFonts w:cs="Times New Roman"/>
          <w:color w:val="000000"/>
          <w:sz w:val="22"/>
          <w:szCs w:val="22"/>
        </w:rPr>
        <w:t xml:space="preserve"> oleju opałowego do Placówki Opiek</w:t>
      </w:r>
      <w:r w:rsidR="0030419C">
        <w:rPr>
          <w:rFonts w:cs="Times New Roman"/>
          <w:color w:val="000000"/>
          <w:sz w:val="22"/>
          <w:szCs w:val="22"/>
        </w:rPr>
        <w:t>uńczo-Wychowawczej w Książkach,</w:t>
      </w:r>
      <w:r w:rsidR="00740BA4" w:rsidRPr="00B540F1">
        <w:rPr>
          <w:rFonts w:cs="Times New Roman"/>
          <w:color w:val="000000"/>
          <w:sz w:val="22"/>
          <w:szCs w:val="22"/>
        </w:rPr>
        <w:t xml:space="preserve"> tj.:</w:t>
      </w:r>
    </w:p>
    <w:p w:rsidR="00235EB3" w:rsidRPr="00B540F1" w:rsidRDefault="00343F4A" w:rsidP="00343F4A">
      <w:pPr>
        <w:numPr>
          <w:ilvl w:val="0"/>
          <w:numId w:val="23"/>
        </w:numPr>
        <w:autoSpaceDE w:val="0"/>
        <w:snapToGrid w:val="0"/>
        <w:jc w:val="both"/>
        <w:rPr>
          <w:rFonts w:cs="Times New Roman"/>
          <w:color w:val="000000"/>
          <w:sz w:val="22"/>
          <w:szCs w:val="22"/>
          <w:u w:val="single"/>
        </w:rPr>
      </w:pPr>
      <w:r w:rsidRPr="00B540F1">
        <w:rPr>
          <w:rFonts w:cs="Times New Roman"/>
          <w:color w:val="000000"/>
          <w:sz w:val="22"/>
          <w:szCs w:val="22"/>
        </w:rPr>
        <w:t>posiadam</w:t>
      </w:r>
      <w:r w:rsidR="00235EB3" w:rsidRPr="00B540F1">
        <w:rPr>
          <w:rFonts w:cs="Times New Roman"/>
          <w:color w:val="000000"/>
          <w:sz w:val="22"/>
          <w:szCs w:val="22"/>
        </w:rPr>
        <w:t xml:space="preserve"> uprawnienia </w:t>
      </w:r>
      <w:r w:rsidR="0030419C">
        <w:rPr>
          <w:rFonts w:cs="Times New Roman"/>
          <w:color w:val="000000"/>
          <w:sz w:val="22"/>
          <w:szCs w:val="22"/>
        </w:rPr>
        <w:t xml:space="preserve">oraz niezbędne koncesje i zezwolenia </w:t>
      </w:r>
      <w:r w:rsidR="00235EB3" w:rsidRPr="00B540F1">
        <w:rPr>
          <w:rFonts w:cs="Times New Roman"/>
          <w:color w:val="000000"/>
          <w:sz w:val="22"/>
          <w:szCs w:val="22"/>
        </w:rPr>
        <w:t>do wykonywania określ</w:t>
      </w:r>
      <w:r w:rsidR="0030419C">
        <w:rPr>
          <w:rFonts w:cs="Times New Roman"/>
          <w:color w:val="000000"/>
          <w:sz w:val="22"/>
          <w:szCs w:val="22"/>
        </w:rPr>
        <w:t>onej działalności lub czynności;</w:t>
      </w:r>
    </w:p>
    <w:p w:rsidR="00F573B6" w:rsidRPr="00B540F1" w:rsidRDefault="00D50E52" w:rsidP="00F573B6">
      <w:pPr>
        <w:numPr>
          <w:ilvl w:val="0"/>
          <w:numId w:val="24"/>
        </w:numPr>
        <w:autoSpaceDE w:val="0"/>
        <w:snapToGrid w:val="0"/>
        <w:jc w:val="both"/>
        <w:rPr>
          <w:rFonts w:cs="Times New Roman"/>
          <w:color w:val="000000"/>
          <w:sz w:val="22"/>
          <w:szCs w:val="22"/>
        </w:rPr>
      </w:pPr>
      <w:r w:rsidRPr="00B540F1">
        <w:rPr>
          <w:rFonts w:cs="Times New Roman"/>
          <w:color w:val="000000"/>
          <w:sz w:val="22"/>
          <w:szCs w:val="22"/>
        </w:rPr>
        <w:t>dysponuj</w:t>
      </w:r>
      <w:r w:rsidR="00524158">
        <w:rPr>
          <w:rFonts w:cs="Times New Roman"/>
          <w:color w:val="000000"/>
          <w:sz w:val="22"/>
          <w:szCs w:val="22"/>
        </w:rPr>
        <w:t>ę</w:t>
      </w:r>
      <w:r w:rsidR="00F573B6" w:rsidRPr="00B540F1">
        <w:rPr>
          <w:rFonts w:cs="Times New Roman"/>
          <w:color w:val="000000"/>
          <w:sz w:val="22"/>
          <w:szCs w:val="22"/>
        </w:rPr>
        <w:t xml:space="preserve"> odpowiednim potencjałem technicznym i osobami z</w:t>
      </w:r>
      <w:r w:rsidR="0030419C">
        <w:rPr>
          <w:rFonts w:cs="Times New Roman"/>
          <w:color w:val="000000"/>
          <w:sz w:val="22"/>
          <w:szCs w:val="22"/>
        </w:rPr>
        <w:t>dolnymi do wykonania zamówienia;</w:t>
      </w:r>
      <w:bookmarkStart w:id="1" w:name="_GoBack"/>
      <w:bookmarkEnd w:id="1"/>
    </w:p>
    <w:p w:rsidR="00F573B6" w:rsidRPr="00B540F1" w:rsidRDefault="00343F4A" w:rsidP="006F7287">
      <w:pPr>
        <w:numPr>
          <w:ilvl w:val="0"/>
          <w:numId w:val="24"/>
        </w:numPr>
        <w:autoSpaceDE w:val="0"/>
        <w:snapToGrid w:val="0"/>
        <w:jc w:val="both"/>
        <w:rPr>
          <w:rFonts w:cs="Times New Roman"/>
          <w:color w:val="000000"/>
          <w:sz w:val="22"/>
          <w:szCs w:val="22"/>
        </w:rPr>
      </w:pPr>
      <w:r w:rsidRPr="00B540F1">
        <w:rPr>
          <w:rFonts w:cs="Times New Roman"/>
          <w:color w:val="000000"/>
          <w:sz w:val="22"/>
          <w:szCs w:val="22"/>
        </w:rPr>
        <w:t>ni</w:t>
      </w:r>
      <w:r w:rsidR="00F573B6" w:rsidRPr="00B540F1">
        <w:rPr>
          <w:rFonts w:cs="Times New Roman"/>
          <w:color w:val="000000"/>
          <w:sz w:val="22"/>
          <w:szCs w:val="22"/>
        </w:rPr>
        <w:t>e podlegam wykluczeniu z postępowania o udzielenie zamówienia</w:t>
      </w:r>
      <w:r w:rsidR="00524158">
        <w:rPr>
          <w:rFonts w:cs="Times New Roman"/>
          <w:color w:val="000000"/>
          <w:sz w:val="22"/>
          <w:szCs w:val="22"/>
        </w:rPr>
        <w:t xml:space="preserve"> publicznego</w:t>
      </w:r>
      <w:r w:rsidR="006F7287" w:rsidRPr="00B540F1">
        <w:rPr>
          <w:rFonts w:cs="Times New Roman"/>
          <w:color w:val="000000"/>
          <w:sz w:val="22"/>
          <w:szCs w:val="22"/>
        </w:rPr>
        <w:t>.</w:t>
      </w:r>
    </w:p>
    <w:p w:rsidR="006F7287" w:rsidRPr="00B540F1" w:rsidRDefault="003A4C65" w:rsidP="008F70B4">
      <w:pPr>
        <w:widowControl/>
        <w:suppressAutoHyphens w:val="0"/>
        <w:jc w:val="right"/>
        <w:rPr>
          <w:rFonts w:eastAsia="Times New Roman" w:cs="Times New Roman"/>
          <w:b/>
          <w:kern w:val="0"/>
          <w:sz w:val="22"/>
          <w:szCs w:val="22"/>
          <w:lang w:eastAsia="pl-PL" w:bidi="ar-SA"/>
        </w:rPr>
      </w:pPr>
      <w:r w:rsidRPr="00B540F1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cr/>
      </w:r>
      <w:r w:rsidRPr="00B540F1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cr/>
      </w:r>
    </w:p>
    <w:p w:rsidR="006F7287" w:rsidRPr="00B540F1" w:rsidRDefault="006F7287" w:rsidP="008F70B4">
      <w:pPr>
        <w:widowControl/>
        <w:suppressAutoHyphens w:val="0"/>
        <w:jc w:val="right"/>
        <w:rPr>
          <w:rFonts w:eastAsia="Times New Roman" w:cs="Times New Roman"/>
          <w:b/>
          <w:kern w:val="0"/>
          <w:sz w:val="22"/>
          <w:szCs w:val="22"/>
          <w:lang w:eastAsia="pl-PL" w:bidi="ar-SA"/>
        </w:rPr>
      </w:pPr>
    </w:p>
    <w:p w:rsidR="006F7287" w:rsidRPr="009B7E38" w:rsidRDefault="003A4C65" w:rsidP="00B540F1">
      <w:pPr>
        <w:widowControl/>
        <w:suppressAutoHyphens w:val="0"/>
        <w:jc w:val="center"/>
        <w:rPr>
          <w:rFonts w:eastAsia="Times New Roman" w:cs="Times New Roman"/>
          <w:bCs/>
          <w:kern w:val="0"/>
          <w:sz w:val="22"/>
          <w:szCs w:val="22"/>
          <w:lang w:eastAsia="pl-PL" w:bidi="ar-SA"/>
        </w:rPr>
      </w:pPr>
      <w:r w:rsidRPr="00B540F1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cr/>
      </w:r>
      <w:r w:rsidRPr="00B540F1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cr/>
      </w:r>
      <w:r w:rsidRPr="00B540F1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cr/>
      </w:r>
      <w:r w:rsidRPr="00B540F1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cr/>
      </w:r>
      <w:r w:rsidR="00B540F1" w:rsidRPr="009B7E38">
        <w:rPr>
          <w:rFonts w:eastAsia="Times New Roman" w:cs="Times New Roman"/>
          <w:bCs/>
          <w:kern w:val="0"/>
          <w:sz w:val="22"/>
          <w:szCs w:val="22"/>
          <w:lang w:eastAsia="pl-PL" w:bidi="ar-SA"/>
        </w:rPr>
        <w:t>………………………………                                                                ….……………………………</w:t>
      </w:r>
      <w:r w:rsidR="00812CD1" w:rsidRPr="009B7E38">
        <w:rPr>
          <w:rFonts w:eastAsia="Times New Roman" w:cs="Times New Roman"/>
          <w:bCs/>
          <w:kern w:val="0"/>
          <w:sz w:val="22"/>
          <w:szCs w:val="22"/>
          <w:lang w:eastAsia="pl-PL" w:bidi="ar-SA"/>
        </w:rPr>
        <w:cr/>
        <w:t>(</w:t>
      </w:r>
      <w:r w:rsidR="00B540F1" w:rsidRPr="009B7E38">
        <w:rPr>
          <w:rFonts w:eastAsia="Times New Roman" w:cs="Times New Roman"/>
          <w:bCs/>
          <w:kern w:val="0"/>
          <w:sz w:val="22"/>
          <w:szCs w:val="22"/>
          <w:lang w:eastAsia="pl-PL" w:bidi="ar-SA"/>
        </w:rPr>
        <w:t xml:space="preserve">Miejscowość i </w:t>
      </w:r>
      <w:r w:rsidR="00812CD1" w:rsidRPr="009B7E38">
        <w:rPr>
          <w:rFonts w:eastAsia="Times New Roman" w:cs="Times New Roman"/>
          <w:bCs/>
          <w:kern w:val="0"/>
          <w:sz w:val="22"/>
          <w:szCs w:val="22"/>
          <w:lang w:eastAsia="pl-PL" w:bidi="ar-SA"/>
        </w:rPr>
        <w:t>data</w:t>
      </w:r>
      <w:r w:rsidR="00B540F1" w:rsidRPr="009B7E38">
        <w:rPr>
          <w:rFonts w:eastAsia="Times New Roman" w:cs="Times New Roman"/>
          <w:bCs/>
          <w:kern w:val="0"/>
          <w:sz w:val="22"/>
          <w:szCs w:val="22"/>
          <w:lang w:eastAsia="pl-PL" w:bidi="ar-SA"/>
        </w:rPr>
        <w:t>)</w:t>
      </w:r>
      <w:r w:rsidR="00812CD1" w:rsidRPr="009B7E38">
        <w:rPr>
          <w:rFonts w:eastAsia="Times New Roman" w:cs="Times New Roman"/>
          <w:bCs/>
          <w:kern w:val="0"/>
          <w:sz w:val="22"/>
          <w:szCs w:val="22"/>
          <w:lang w:eastAsia="pl-PL" w:bidi="ar-SA"/>
        </w:rPr>
        <w:t xml:space="preserve"> </w:t>
      </w:r>
      <w:r w:rsidR="00B540F1" w:rsidRPr="009B7E38">
        <w:rPr>
          <w:rFonts w:eastAsia="Times New Roman" w:cs="Times New Roman"/>
          <w:bCs/>
          <w:kern w:val="0"/>
          <w:sz w:val="22"/>
          <w:szCs w:val="22"/>
          <w:lang w:eastAsia="pl-PL" w:bidi="ar-SA"/>
        </w:rPr>
        <w:t xml:space="preserve">                                                                            (</w:t>
      </w:r>
      <w:r w:rsidR="00812CD1" w:rsidRPr="009B7E38">
        <w:rPr>
          <w:rFonts w:eastAsia="Times New Roman" w:cs="Times New Roman"/>
          <w:bCs/>
          <w:kern w:val="0"/>
          <w:sz w:val="22"/>
          <w:szCs w:val="22"/>
          <w:lang w:eastAsia="pl-PL" w:bidi="ar-SA"/>
        </w:rPr>
        <w:t>czytelny podpis W</w:t>
      </w:r>
      <w:r w:rsidRPr="009B7E38">
        <w:rPr>
          <w:rFonts w:eastAsia="Times New Roman" w:cs="Times New Roman"/>
          <w:bCs/>
          <w:kern w:val="0"/>
          <w:sz w:val="22"/>
          <w:szCs w:val="22"/>
          <w:lang w:eastAsia="pl-PL" w:bidi="ar-SA"/>
        </w:rPr>
        <w:t>ykonawcy</w:t>
      </w:r>
      <w:r w:rsidR="006F7287" w:rsidRPr="009B7E38">
        <w:rPr>
          <w:rFonts w:eastAsia="Times New Roman" w:cs="Times New Roman"/>
          <w:bCs/>
          <w:kern w:val="0"/>
          <w:sz w:val="22"/>
          <w:szCs w:val="22"/>
          <w:lang w:eastAsia="pl-PL" w:bidi="ar-SA"/>
        </w:rPr>
        <w:t xml:space="preserve"> </w:t>
      </w:r>
    </w:p>
    <w:p w:rsidR="003A4C65" w:rsidRPr="00B540F1" w:rsidRDefault="00812CD1" w:rsidP="00524158">
      <w:pPr>
        <w:widowControl/>
        <w:suppressAutoHyphens w:val="0"/>
        <w:ind w:left="3544" w:firstLine="2693"/>
        <w:jc w:val="center"/>
        <w:rPr>
          <w:rFonts w:eastAsia="Times New Roman" w:cs="Times New Roman"/>
          <w:b/>
          <w:kern w:val="0"/>
          <w:sz w:val="22"/>
          <w:szCs w:val="22"/>
          <w:lang w:eastAsia="pl-PL" w:bidi="ar-SA"/>
        </w:rPr>
      </w:pPr>
      <w:r w:rsidRPr="009B7E38">
        <w:rPr>
          <w:rFonts w:eastAsia="Times New Roman" w:cs="Times New Roman"/>
          <w:bCs/>
          <w:kern w:val="0"/>
          <w:sz w:val="22"/>
          <w:szCs w:val="22"/>
          <w:lang w:eastAsia="pl-PL" w:bidi="ar-SA"/>
        </w:rPr>
        <w:t>lub osoby upoważnionej</w:t>
      </w:r>
      <w:r w:rsidR="003A4C65" w:rsidRPr="009B7E38">
        <w:rPr>
          <w:rFonts w:eastAsia="Times New Roman" w:cs="Times New Roman"/>
          <w:bCs/>
          <w:kern w:val="0"/>
          <w:sz w:val="22"/>
          <w:szCs w:val="22"/>
          <w:lang w:eastAsia="pl-PL" w:bidi="ar-SA"/>
        </w:rPr>
        <w:t>)</w:t>
      </w:r>
      <w:r w:rsidR="003A4C65" w:rsidRPr="00B540F1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cr/>
      </w:r>
      <w:r w:rsidR="003A4C65" w:rsidRPr="00B540F1">
        <w:rPr>
          <w:rFonts w:eastAsia="Times New Roman" w:cs="Times New Roman"/>
          <w:b/>
          <w:kern w:val="0"/>
          <w:sz w:val="22"/>
          <w:szCs w:val="22"/>
          <w:lang w:eastAsia="pl-PL" w:bidi="ar-SA"/>
        </w:rPr>
        <w:cr/>
      </w:r>
    </w:p>
    <w:sectPr w:rsidR="003A4C65" w:rsidRPr="00B540F1" w:rsidSect="00F573B6">
      <w:pgSz w:w="11906" w:h="16838"/>
      <w:pgMar w:top="1276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623" w:rsidRDefault="00C65623" w:rsidP="00510B1A">
      <w:r>
        <w:separator/>
      </w:r>
    </w:p>
  </w:endnote>
  <w:endnote w:type="continuationSeparator" w:id="0">
    <w:p w:rsidR="00C65623" w:rsidRDefault="00C65623" w:rsidP="00510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, 'Courier New'">
    <w:altName w:val="Times New Roman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623" w:rsidRDefault="00C65623" w:rsidP="00510B1A">
      <w:r>
        <w:separator/>
      </w:r>
    </w:p>
  </w:footnote>
  <w:footnote w:type="continuationSeparator" w:id="0">
    <w:p w:rsidR="00C65623" w:rsidRDefault="00C65623" w:rsidP="00510B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0000003"/>
    <w:multiLevelType w:val="singleLevel"/>
    <w:tmpl w:val="6DB8BB5C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color w:val="000000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00000"/>
        <w:sz w:val="22"/>
        <w:szCs w:val="22"/>
      </w:rPr>
    </w:lvl>
  </w:abstractNum>
  <w:abstractNum w:abstractNumId="4" w15:restartNumberingAfterBreak="0">
    <w:nsid w:val="00000005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5" w15:restartNumberingAfterBreak="0">
    <w:nsid w:val="00000006"/>
    <w:multiLevelType w:val="multilevel"/>
    <w:tmpl w:val="B762C36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Arial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15C45F6"/>
    <w:multiLevelType w:val="hybridMultilevel"/>
    <w:tmpl w:val="BC3AB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7964BF"/>
    <w:multiLevelType w:val="hybridMultilevel"/>
    <w:tmpl w:val="17CAF910"/>
    <w:name w:val="WW8Num32"/>
    <w:lvl w:ilvl="0" w:tplc="66BA6ACC">
      <w:start w:val="4"/>
      <w:numFmt w:val="upperRoman"/>
      <w:lvlText w:val="%1."/>
      <w:lvlJc w:val="right"/>
      <w:pPr>
        <w:ind w:left="108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224010"/>
    <w:multiLevelType w:val="hybridMultilevel"/>
    <w:tmpl w:val="66428284"/>
    <w:lvl w:ilvl="0" w:tplc="BC186BD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0570537"/>
    <w:multiLevelType w:val="hybridMultilevel"/>
    <w:tmpl w:val="73CE1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74623B"/>
    <w:multiLevelType w:val="hybridMultilevel"/>
    <w:tmpl w:val="8006C9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806A91"/>
    <w:multiLevelType w:val="hybridMultilevel"/>
    <w:tmpl w:val="02C0E99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A4A44B2"/>
    <w:multiLevelType w:val="hybridMultilevel"/>
    <w:tmpl w:val="460A3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FC30D2"/>
    <w:multiLevelType w:val="multilevel"/>
    <w:tmpl w:val="705C058C"/>
    <w:styleLink w:val="WW8Num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0064890"/>
    <w:multiLevelType w:val="hybridMultilevel"/>
    <w:tmpl w:val="60949A24"/>
    <w:lvl w:ilvl="0" w:tplc="CE1455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6220D"/>
    <w:multiLevelType w:val="hybridMultilevel"/>
    <w:tmpl w:val="EA30C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356976"/>
    <w:multiLevelType w:val="hybridMultilevel"/>
    <w:tmpl w:val="51CA48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0E744BD"/>
    <w:multiLevelType w:val="multilevel"/>
    <w:tmpl w:val="6F0C7E2C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bCs w:val="0"/>
        <w:strike w:val="0"/>
        <w:dstrike w:val="0"/>
        <w:color w:val="00000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362E5120"/>
    <w:multiLevelType w:val="multilevel"/>
    <w:tmpl w:val="0CDE0DBC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37D2384F"/>
    <w:multiLevelType w:val="hybridMultilevel"/>
    <w:tmpl w:val="1E5C1916"/>
    <w:lvl w:ilvl="0" w:tplc="41E20E0A">
      <w:start w:val="1"/>
      <w:numFmt w:val="decimal"/>
      <w:lvlText w:val="%1."/>
      <w:lvlJc w:val="left"/>
      <w:pPr>
        <w:tabs>
          <w:tab w:val="num" w:pos="644"/>
        </w:tabs>
        <w:ind w:left="644" w:hanging="28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C502F4"/>
    <w:multiLevelType w:val="multilevel"/>
    <w:tmpl w:val="CEB22CBC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bCs w:val="0"/>
        <w:sz w:val="22"/>
        <w:szCs w:val="22"/>
        <w:lang w:val="pl-PL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hAnsi="Calibri" w:cs="Calibri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9DB4947"/>
    <w:multiLevelType w:val="hybridMultilevel"/>
    <w:tmpl w:val="73CE1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916F0F"/>
    <w:multiLevelType w:val="hybridMultilevel"/>
    <w:tmpl w:val="D126351E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4" w15:restartNumberingAfterBreak="0">
    <w:nsid w:val="42503409"/>
    <w:multiLevelType w:val="hybridMultilevel"/>
    <w:tmpl w:val="D7C891CA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715C5A"/>
    <w:multiLevelType w:val="hybridMultilevel"/>
    <w:tmpl w:val="A0CAEA74"/>
    <w:lvl w:ilvl="0" w:tplc="D00628C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2111F6"/>
    <w:multiLevelType w:val="multilevel"/>
    <w:tmpl w:val="8E0E2E44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53B04BCF"/>
    <w:multiLevelType w:val="hybridMultilevel"/>
    <w:tmpl w:val="6674017C"/>
    <w:lvl w:ilvl="0" w:tplc="0EB6C8AE">
      <w:numFmt w:val="bullet"/>
      <w:lvlText w:val="-"/>
      <w:lvlJc w:val="left"/>
      <w:pPr>
        <w:ind w:left="1080" w:hanging="36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AE85001"/>
    <w:multiLevelType w:val="hybridMultilevel"/>
    <w:tmpl w:val="D43EC850"/>
    <w:name w:val="WW8Num322"/>
    <w:lvl w:ilvl="0" w:tplc="EAD8F21E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245EBC"/>
    <w:multiLevelType w:val="hybridMultilevel"/>
    <w:tmpl w:val="1E702FA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791686"/>
    <w:multiLevelType w:val="hybridMultilevel"/>
    <w:tmpl w:val="8AC40F8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7C1840"/>
    <w:multiLevelType w:val="hybridMultilevel"/>
    <w:tmpl w:val="0180CD1A"/>
    <w:name w:val="WW8Num324"/>
    <w:lvl w:ilvl="0" w:tplc="0A4C73E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9B144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3" w15:restartNumberingAfterBreak="0">
    <w:nsid w:val="71B8626B"/>
    <w:multiLevelType w:val="hybridMultilevel"/>
    <w:tmpl w:val="4C4ECD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9D2E9B"/>
    <w:multiLevelType w:val="hybridMultilevel"/>
    <w:tmpl w:val="C87CC3A0"/>
    <w:lvl w:ilvl="0" w:tplc="C13EE492">
      <w:start w:val="1"/>
      <w:numFmt w:val="upperRoman"/>
      <w:lvlText w:val="%1."/>
      <w:lvlJc w:val="left"/>
      <w:pPr>
        <w:tabs>
          <w:tab w:val="num" w:pos="720"/>
        </w:tabs>
        <w:ind w:left="0" w:firstLine="360"/>
      </w:pPr>
      <w:rPr>
        <w:rFonts w:hint="default"/>
        <w:b/>
      </w:rPr>
    </w:lvl>
    <w:lvl w:ilvl="1" w:tplc="62EECB12">
      <w:start w:val="1"/>
      <w:numFmt w:val="decimal"/>
      <w:lvlText w:val="%2."/>
      <w:lvlJc w:val="left"/>
      <w:pPr>
        <w:tabs>
          <w:tab w:val="num" w:pos="1364"/>
        </w:tabs>
        <w:ind w:left="1364" w:hanging="284"/>
      </w:pPr>
      <w:rPr>
        <w:rFonts w:hint="default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F48EDBA">
      <w:start w:val="1"/>
      <w:numFmt w:val="decimal"/>
      <w:lvlText w:val="%4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B422A"/>
    <w:multiLevelType w:val="singleLevel"/>
    <w:tmpl w:val="87A8A04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6" w15:restartNumberingAfterBreak="0">
    <w:nsid w:val="7BC16488"/>
    <w:multiLevelType w:val="hybridMultilevel"/>
    <w:tmpl w:val="A0CAEA74"/>
    <w:lvl w:ilvl="0" w:tplc="D00628C0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D7D7B9D"/>
    <w:multiLevelType w:val="hybridMultilevel"/>
    <w:tmpl w:val="1A4403BE"/>
    <w:name w:val="WW8Num323"/>
    <w:lvl w:ilvl="0" w:tplc="EE48E24C">
      <w:start w:val="4"/>
      <w:numFmt w:val="upperRoman"/>
      <w:lvlText w:val="%1."/>
      <w:lvlJc w:val="righ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A621C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9" w15:restartNumberingAfterBreak="0">
    <w:nsid w:val="7E5D17B1"/>
    <w:multiLevelType w:val="multilevel"/>
    <w:tmpl w:val="3782EF28"/>
    <w:styleLink w:val="WW8Num4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/>
        <w:kern w:val="3"/>
        <w:sz w:val="22"/>
        <w:szCs w:val="22"/>
        <w:lang w:bidi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33"/>
  </w:num>
  <w:num w:numId="8">
    <w:abstractNumId w:val="34"/>
  </w:num>
  <w:num w:numId="9">
    <w:abstractNumId w:val="12"/>
  </w:num>
  <w:num w:numId="10">
    <w:abstractNumId w:val="24"/>
  </w:num>
  <w:num w:numId="11">
    <w:abstractNumId w:val="8"/>
  </w:num>
  <w:num w:numId="12">
    <w:abstractNumId w:val="28"/>
  </w:num>
  <w:num w:numId="13">
    <w:abstractNumId w:val="37"/>
  </w:num>
  <w:num w:numId="14">
    <w:abstractNumId w:val="15"/>
  </w:num>
  <w:num w:numId="15">
    <w:abstractNumId w:val="31"/>
  </w:num>
  <w:num w:numId="16">
    <w:abstractNumId w:val="38"/>
  </w:num>
  <w:num w:numId="17">
    <w:abstractNumId w:val="30"/>
  </w:num>
  <w:num w:numId="18">
    <w:abstractNumId w:val="29"/>
  </w:num>
  <w:num w:numId="19">
    <w:abstractNumId w:val="36"/>
  </w:num>
  <w:num w:numId="20">
    <w:abstractNumId w:val="22"/>
  </w:num>
  <w:num w:numId="21">
    <w:abstractNumId w:val="6"/>
  </w:num>
  <w:num w:numId="22">
    <w:abstractNumId w:val="32"/>
  </w:num>
  <w:num w:numId="23">
    <w:abstractNumId w:val="7"/>
  </w:num>
  <w:num w:numId="24">
    <w:abstractNumId w:val="25"/>
  </w:num>
  <w:num w:numId="25">
    <w:abstractNumId w:val="10"/>
  </w:num>
  <w:num w:numId="26">
    <w:abstractNumId w:val="9"/>
  </w:num>
  <w:num w:numId="27">
    <w:abstractNumId w:val="17"/>
  </w:num>
  <w:num w:numId="28">
    <w:abstractNumId w:val="11"/>
  </w:num>
  <w:num w:numId="29">
    <w:abstractNumId w:val="23"/>
  </w:num>
  <w:num w:numId="30">
    <w:abstractNumId w:val="21"/>
  </w:num>
  <w:num w:numId="31">
    <w:abstractNumId w:val="19"/>
  </w:num>
  <w:num w:numId="32">
    <w:abstractNumId w:val="18"/>
  </w:num>
  <w:num w:numId="33">
    <w:abstractNumId w:val="39"/>
  </w:num>
  <w:num w:numId="34">
    <w:abstractNumId w:val="26"/>
  </w:num>
  <w:num w:numId="35">
    <w:abstractNumId w:val="14"/>
  </w:num>
  <w:num w:numId="36">
    <w:abstractNumId w:val="14"/>
    <w:lvlOverride w:ilvl="0">
      <w:startOverride w:val="1"/>
    </w:lvlOverride>
  </w:num>
  <w:num w:numId="37">
    <w:abstractNumId w:val="39"/>
    <w:lvlOverride w:ilvl="0">
      <w:startOverride w:val="1"/>
    </w:lvlOverride>
  </w:num>
  <w:num w:numId="38">
    <w:abstractNumId w:val="18"/>
    <w:lvlOverride w:ilvl="0">
      <w:startOverride w:val="1"/>
    </w:lvlOverride>
  </w:num>
  <w:num w:numId="39">
    <w:abstractNumId w:val="21"/>
    <w:lvlOverride w:ilvl="0">
      <w:startOverride w:val="1"/>
    </w:lvlOverride>
  </w:num>
  <w:num w:numId="40">
    <w:abstractNumId w:val="19"/>
    <w:lvlOverride w:ilvl="0">
      <w:startOverride w:val="1"/>
    </w:lvlOverride>
  </w:num>
  <w:num w:numId="41">
    <w:abstractNumId w:val="26"/>
    <w:lvlOverride w:ilvl="0">
      <w:startOverride w:val="1"/>
    </w:lvlOverride>
  </w:num>
  <w:num w:numId="42">
    <w:abstractNumId w:val="13"/>
  </w:num>
  <w:num w:numId="43">
    <w:abstractNumId w:val="27"/>
  </w:num>
  <w:num w:numId="44">
    <w:abstractNumId w:val="20"/>
  </w:num>
  <w:num w:numId="45">
    <w:abstractNumId w:val="16"/>
  </w:num>
  <w:num w:numId="46">
    <w:abstractNumId w:val="35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11A"/>
    <w:rsid w:val="0000011A"/>
    <w:rsid w:val="000549D1"/>
    <w:rsid w:val="00065CD4"/>
    <w:rsid w:val="00086D41"/>
    <w:rsid w:val="000B334D"/>
    <w:rsid w:val="000E638A"/>
    <w:rsid w:val="00104C0E"/>
    <w:rsid w:val="00150876"/>
    <w:rsid w:val="00155FA7"/>
    <w:rsid w:val="00174AF6"/>
    <w:rsid w:val="001B324C"/>
    <w:rsid w:val="001C19F9"/>
    <w:rsid w:val="00203202"/>
    <w:rsid w:val="0022221D"/>
    <w:rsid w:val="00222593"/>
    <w:rsid w:val="00230CCC"/>
    <w:rsid w:val="00235EB3"/>
    <w:rsid w:val="00252707"/>
    <w:rsid w:val="002570D5"/>
    <w:rsid w:val="00296ACB"/>
    <w:rsid w:val="002E3FDE"/>
    <w:rsid w:val="0030419C"/>
    <w:rsid w:val="00321679"/>
    <w:rsid w:val="00343F4A"/>
    <w:rsid w:val="00346C26"/>
    <w:rsid w:val="003A4C65"/>
    <w:rsid w:val="003C4F0F"/>
    <w:rsid w:val="00424E38"/>
    <w:rsid w:val="00480C69"/>
    <w:rsid w:val="004851AD"/>
    <w:rsid w:val="00490A35"/>
    <w:rsid w:val="00491730"/>
    <w:rsid w:val="00495039"/>
    <w:rsid w:val="00503003"/>
    <w:rsid w:val="00510B1A"/>
    <w:rsid w:val="00523482"/>
    <w:rsid w:val="00524158"/>
    <w:rsid w:val="00563750"/>
    <w:rsid w:val="005D179D"/>
    <w:rsid w:val="005D28A1"/>
    <w:rsid w:val="005D42E3"/>
    <w:rsid w:val="006246B3"/>
    <w:rsid w:val="00624D28"/>
    <w:rsid w:val="00670EF4"/>
    <w:rsid w:val="006733BB"/>
    <w:rsid w:val="00677043"/>
    <w:rsid w:val="00677C27"/>
    <w:rsid w:val="006B0169"/>
    <w:rsid w:val="006B3A85"/>
    <w:rsid w:val="006B521D"/>
    <w:rsid w:val="006D126C"/>
    <w:rsid w:val="006D3F58"/>
    <w:rsid w:val="006D5B65"/>
    <w:rsid w:val="006F7287"/>
    <w:rsid w:val="007044A4"/>
    <w:rsid w:val="007178FE"/>
    <w:rsid w:val="00740BA4"/>
    <w:rsid w:val="00812CD1"/>
    <w:rsid w:val="00864A9D"/>
    <w:rsid w:val="008F70B4"/>
    <w:rsid w:val="00916286"/>
    <w:rsid w:val="0093062C"/>
    <w:rsid w:val="00982A95"/>
    <w:rsid w:val="00985E53"/>
    <w:rsid w:val="00996F13"/>
    <w:rsid w:val="009B1492"/>
    <w:rsid w:val="009B7E38"/>
    <w:rsid w:val="009E2894"/>
    <w:rsid w:val="00A0397F"/>
    <w:rsid w:val="00A33C7B"/>
    <w:rsid w:val="00A359DC"/>
    <w:rsid w:val="00A44C65"/>
    <w:rsid w:val="00A471EB"/>
    <w:rsid w:val="00AA7817"/>
    <w:rsid w:val="00AB2BB2"/>
    <w:rsid w:val="00AE09B8"/>
    <w:rsid w:val="00B05684"/>
    <w:rsid w:val="00B11611"/>
    <w:rsid w:val="00B23483"/>
    <w:rsid w:val="00B540F1"/>
    <w:rsid w:val="00B72561"/>
    <w:rsid w:val="00BA4C6D"/>
    <w:rsid w:val="00BB175A"/>
    <w:rsid w:val="00BE548C"/>
    <w:rsid w:val="00C33851"/>
    <w:rsid w:val="00C65623"/>
    <w:rsid w:val="00CA65CA"/>
    <w:rsid w:val="00D01D10"/>
    <w:rsid w:val="00D07B41"/>
    <w:rsid w:val="00D14C20"/>
    <w:rsid w:val="00D34D23"/>
    <w:rsid w:val="00D50E52"/>
    <w:rsid w:val="00D63CE2"/>
    <w:rsid w:val="00DD6F0D"/>
    <w:rsid w:val="00E00385"/>
    <w:rsid w:val="00E004F5"/>
    <w:rsid w:val="00E106C5"/>
    <w:rsid w:val="00E157F3"/>
    <w:rsid w:val="00E63D62"/>
    <w:rsid w:val="00E655EA"/>
    <w:rsid w:val="00EF54E9"/>
    <w:rsid w:val="00F2161B"/>
    <w:rsid w:val="00F36DD2"/>
    <w:rsid w:val="00F416C3"/>
    <w:rsid w:val="00F573B6"/>
    <w:rsid w:val="00F65BDD"/>
    <w:rsid w:val="00F755D1"/>
    <w:rsid w:val="00FA51B7"/>
    <w:rsid w:val="00FB75B6"/>
    <w:rsid w:val="00FD51D1"/>
    <w:rsid w:val="00FE1510"/>
    <w:rsid w:val="00FF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70B94F4A-4977-4507-9787-86580955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EB3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qFormat/>
    <w:pPr>
      <w:widowControl/>
      <w:numPr>
        <w:numId w:val="1"/>
      </w:numPr>
      <w:suppressAutoHyphens w:val="0"/>
      <w:spacing w:before="280" w:after="280"/>
      <w:outlineLvl w:val="0"/>
    </w:pPr>
    <w:rPr>
      <w:rFonts w:eastAsia="Times New Roman" w:cs="Times New Roman"/>
      <w:b/>
      <w:bCs/>
      <w:sz w:val="48"/>
      <w:szCs w:val="48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  <w:sz w:val="22"/>
      <w:szCs w:val="22"/>
    </w:rPr>
  </w:style>
  <w:style w:type="character" w:customStyle="1" w:styleId="WW8Num3z0">
    <w:name w:val="WW8Num3z0"/>
    <w:rPr>
      <w:rFonts w:ascii="Arial" w:hAnsi="Arial" w:cs="Arial" w:hint="default"/>
      <w:color w:val="000000"/>
      <w:sz w:val="22"/>
      <w:szCs w:val="22"/>
    </w:rPr>
  </w:style>
  <w:style w:type="character" w:customStyle="1" w:styleId="WW8Num4z0">
    <w:name w:val="WW8Num4z0"/>
    <w:rPr>
      <w:rFonts w:ascii="Arial" w:hAnsi="Arial" w:cs="Arial" w:hint="default"/>
      <w:color w:val="000000"/>
      <w:sz w:val="22"/>
      <w:szCs w:val="22"/>
    </w:rPr>
  </w:style>
  <w:style w:type="character" w:customStyle="1" w:styleId="WW8Num5z0">
    <w:name w:val="WW8Num5z0"/>
    <w:rPr>
      <w:rFonts w:cs="Arial"/>
    </w:rPr>
  </w:style>
  <w:style w:type="character" w:customStyle="1" w:styleId="WW8Num6z0">
    <w:name w:val="WW8Num6z0"/>
    <w:rPr>
      <w:rFonts w:cs="Arial"/>
    </w:rPr>
  </w:style>
  <w:style w:type="character" w:customStyle="1" w:styleId="WW8Num6z1">
    <w:name w:val="WW8Num6z1"/>
  </w:style>
  <w:style w:type="character" w:customStyle="1" w:styleId="WW8Num6z2">
    <w:name w:val="WW8Num6z2"/>
    <w:rPr>
      <w:rFonts w:cs="Arial"/>
      <w:b w:val="0"/>
      <w:bCs w:val="0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Symbol" w:eastAsia="Lucida Sans Unicode" w:hAnsi="Symbol" w:cs="Mangal" w:hint="default"/>
      <w:b w:val="0"/>
      <w:i/>
      <w:sz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1">
    <w:name w:val="Domyślna czcionka akapitu1"/>
  </w:style>
  <w:style w:type="character" w:customStyle="1" w:styleId="bbtext">
    <w:name w:val="bbtext"/>
    <w:basedOn w:val="Domylnaczcionkaakapitu1"/>
  </w:style>
  <w:style w:type="character" w:customStyle="1" w:styleId="WW8Num5z1">
    <w:name w:val="WW8Num5z1"/>
  </w:style>
  <w:style w:type="character" w:customStyle="1" w:styleId="WW8Num5z2">
    <w:name w:val="WW8Num5z2"/>
    <w:rPr>
      <w:rFonts w:cs="Arial"/>
      <w:b w:val="0"/>
      <w:bCs w:val="0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2221D"/>
    <w:pPr>
      <w:spacing w:after="120"/>
    </w:pPr>
    <w:rPr>
      <w:sz w:val="16"/>
      <w:szCs w:val="14"/>
    </w:rPr>
  </w:style>
  <w:style w:type="character" w:customStyle="1" w:styleId="Tekstpodstawowy3Znak">
    <w:name w:val="Tekst podstawowy 3 Znak"/>
    <w:link w:val="Tekstpodstawowy3"/>
    <w:uiPriority w:val="99"/>
    <w:semiHidden/>
    <w:rsid w:val="0022221D"/>
    <w:rPr>
      <w:rFonts w:eastAsia="Lucida Sans Unicode" w:cs="Mangal"/>
      <w:kern w:val="1"/>
      <w:sz w:val="16"/>
      <w:szCs w:val="14"/>
      <w:lang w:eastAsia="hi-IN" w:bidi="hi-IN"/>
    </w:rPr>
  </w:style>
  <w:style w:type="character" w:styleId="Hipercze">
    <w:name w:val="Hyperlink"/>
    <w:rsid w:val="00996F1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10B1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510B1A"/>
    <w:rPr>
      <w:rFonts w:eastAsia="Lucida Sans Unicode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510B1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510B1A"/>
    <w:rPr>
      <w:rFonts w:eastAsia="Lucida Sans Unicode" w:cs="Mangal"/>
      <w:kern w:val="1"/>
      <w:sz w:val="24"/>
      <w:szCs w:val="21"/>
      <w:lang w:eastAsia="hi-IN" w:bidi="hi-IN"/>
    </w:rPr>
  </w:style>
  <w:style w:type="paragraph" w:customStyle="1" w:styleId="Standard">
    <w:name w:val="Standard"/>
    <w:rsid w:val="00065CD4"/>
    <w:pPr>
      <w:suppressAutoHyphens/>
      <w:autoSpaceDN w:val="0"/>
      <w:spacing w:line="100" w:lineRule="atLeast"/>
      <w:textAlignment w:val="baseline"/>
    </w:pPr>
    <w:rPr>
      <w:rFonts w:eastAsia="Lucida Sans Unicode" w:cs="Mangal, 'Courier New'"/>
      <w:kern w:val="3"/>
      <w:sz w:val="24"/>
      <w:szCs w:val="24"/>
      <w:lang w:eastAsia="zh-CN" w:bidi="hi-IN"/>
    </w:rPr>
  </w:style>
  <w:style w:type="numbering" w:customStyle="1" w:styleId="WW8Num1">
    <w:name w:val="WW8Num1"/>
    <w:basedOn w:val="Bezlisty"/>
    <w:rsid w:val="00065CD4"/>
    <w:pPr>
      <w:numPr>
        <w:numId w:val="30"/>
      </w:numPr>
    </w:pPr>
  </w:style>
  <w:style w:type="numbering" w:customStyle="1" w:styleId="WW8Num2">
    <w:name w:val="WW8Num2"/>
    <w:basedOn w:val="Bezlisty"/>
    <w:rsid w:val="00065CD4"/>
    <w:pPr>
      <w:numPr>
        <w:numId w:val="31"/>
      </w:numPr>
    </w:pPr>
  </w:style>
  <w:style w:type="numbering" w:customStyle="1" w:styleId="WW8Num3">
    <w:name w:val="WW8Num3"/>
    <w:basedOn w:val="Bezlisty"/>
    <w:rsid w:val="00065CD4"/>
    <w:pPr>
      <w:numPr>
        <w:numId w:val="32"/>
      </w:numPr>
    </w:pPr>
  </w:style>
  <w:style w:type="numbering" w:customStyle="1" w:styleId="WW8Num4">
    <w:name w:val="WW8Num4"/>
    <w:basedOn w:val="Bezlisty"/>
    <w:rsid w:val="00065CD4"/>
    <w:pPr>
      <w:numPr>
        <w:numId w:val="33"/>
      </w:numPr>
    </w:pPr>
  </w:style>
  <w:style w:type="numbering" w:customStyle="1" w:styleId="WW8Num5">
    <w:name w:val="WW8Num5"/>
    <w:basedOn w:val="Bezlisty"/>
    <w:rsid w:val="00065CD4"/>
    <w:pPr>
      <w:numPr>
        <w:numId w:val="34"/>
      </w:numPr>
    </w:pPr>
  </w:style>
  <w:style w:type="numbering" w:customStyle="1" w:styleId="WW8Num6">
    <w:name w:val="WW8Num6"/>
    <w:basedOn w:val="Bezlisty"/>
    <w:rsid w:val="00065CD4"/>
    <w:pPr>
      <w:numPr>
        <w:numId w:val="3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0E52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D50E52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431">
          <w:marLeft w:val="0"/>
          <w:marRight w:val="0"/>
          <w:marTop w:val="0"/>
          <w:marBottom w:val="0"/>
          <w:divBdr>
            <w:top w:val="single" w:sz="6" w:space="3" w:color="DDDDDD"/>
            <w:left w:val="single" w:sz="6" w:space="3" w:color="DDDDDD"/>
            <w:bottom w:val="single" w:sz="6" w:space="3" w:color="DDDDDD"/>
            <w:right w:val="single" w:sz="6" w:space="3" w:color="DDDDDD"/>
          </w:divBdr>
          <w:divsChild>
            <w:div w:id="814418531">
              <w:marLeft w:val="0"/>
              <w:marRight w:val="0"/>
              <w:marTop w:val="0"/>
              <w:marBottom w:val="0"/>
              <w:divBdr>
                <w:top w:val="single" w:sz="6" w:space="3" w:color="DDDDDD"/>
                <w:left w:val="single" w:sz="6" w:space="3" w:color="DDDDDD"/>
                <w:bottom w:val="single" w:sz="6" w:space="3" w:color="DDDDDD"/>
                <w:right w:val="single" w:sz="6" w:space="3" w:color="DDDDDD"/>
              </w:divBdr>
              <w:divsChild>
                <w:div w:id="7335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6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7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93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88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91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73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4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15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7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95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42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81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91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80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51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51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18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7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43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25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1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50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2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84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49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10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22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12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1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28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65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53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22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06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94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91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30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86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844</Characters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2018-11-27T10:00:00Z</cp:lastPrinted>
  <dcterms:created xsi:type="dcterms:W3CDTF">2020-04-15T12:27:00Z</dcterms:created>
  <dcterms:modified xsi:type="dcterms:W3CDTF">2020-04-27T08:13:00Z</dcterms:modified>
</cp:coreProperties>
</file>